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A1EDE" w14:textId="3848F765" w:rsidR="0068509F" w:rsidRPr="00D92D55" w:rsidRDefault="0068509F" w:rsidP="00104982">
      <w:pPr>
        <w:autoSpaceDE w:val="0"/>
        <w:autoSpaceDN w:val="0"/>
        <w:adjustRightInd w:val="0"/>
        <w:ind w:firstLine="5"/>
        <w:jc w:val="right"/>
        <w:rPr>
          <w:b/>
          <w:sz w:val="22"/>
          <w:szCs w:val="22"/>
        </w:rPr>
      </w:pPr>
      <w:r w:rsidRPr="00D92D55">
        <w:rPr>
          <w:b/>
          <w:sz w:val="22"/>
          <w:szCs w:val="22"/>
        </w:rPr>
        <w:t xml:space="preserve">Załącznik nr </w:t>
      </w:r>
      <w:r w:rsidR="00A45E4C" w:rsidRPr="00D92D55">
        <w:rPr>
          <w:b/>
          <w:sz w:val="22"/>
          <w:szCs w:val="22"/>
        </w:rPr>
        <w:t>4</w:t>
      </w:r>
      <w:r w:rsidRPr="00D92D55">
        <w:rPr>
          <w:b/>
          <w:sz w:val="22"/>
          <w:szCs w:val="22"/>
        </w:rPr>
        <w:t xml:space="preserve"> do zapytania ofertowego</w:t>
      </w:r>
    </w:p>
    <w:p w14:paraId="24955257" w14:textId="52AD4A15" w:rsidR="00C8601E" w:rsidRPr="00E629B1" w:rsidRDefault="0068509F" w:rsidP="00BE14E4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sz w:val="22"/>
          <w:szCs w:val="22"/>
        </w:rPr>
      </w:pPr>
      <w:r w:rsidRPr="00D92D55">
        <w:rPr>
          <w:b/>
          <w:sz w:val="22"/>
          <w:szCs w:val="22"/>
        </w:rPr>
        <w:t>Nr postępowania:</w:t>
      </w:r>
      <w:r w:rsidR="00BB41B9">
        <w:rPr>
          <w:b/>
          <w:sz w:val="22"/>
          <w:szCs w:val="22"/>
        </w:rPr>
        <w:t xml:space="preserve"> 3</w:t>
      </w:r>
      <w:r w:rsidR="00AB05B1" w:rsidRPr="00D92D55">
        <w:rPr>
          <w:b/>
          <w:sz w:val="22"/>
          <w:szCs w:val="22"/>
        </w:rPr>
        <w:t>/202</w:t>
      </w:r>
      <w:r w:rsidR="008E5E39" w:rsidRPr="00D92D55">
        <w:rPr>
          <w:b/>
          <w:sz w:val="22"/>
          <w:szCs w:val="22"/>
        </w:rPr>
        <w:t>5</w:t>
      </w:r>
      <w:r w:rsidR="00AB05B1" w:rsidRPr="00D92D55">
        <w:rPr>
          <w:b/>
          <w:sz w:val="22"/>
          <w:szCs w:val="22"/>
        </w:rPr>
        <w:t>/KPO</w:t>
      </w:r>
    </w:p>
    <w:p w14:paraId="3BFC74A9" w14:textId="7DED4ABD" w:rsidR="00BC4BEB" w:rsidRDefault="004D07EF" w:rsidP="00C8601E">
      <w:pPr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E629B1">
        <w:rPr>
          <w:b/>
          <w:szCs w:val="24"/>
        </w:rPr>
        <w:t xml:space="preserve">WYKAZ </w:t>
      </w:r>
      <w:r w:rsidR="0084304A" w:rsidRPr="00E629B1">
        <w:rPr>
          <w:b/>
          <w:szCs w:val="24"/>
        </w:rPr>
        <w:t xml:space="preserve">WYKONANYCH </w:t>
      </w:r>
      <w:r w:rsidR="00A45E4C" w:rsidRPr="00E629B1">
        <w:rPr>
          <w:b/>
          <w:szCs w:val="24"/>
        </w:rPr>
        <w:t>DOSTAW</w:t>
      </w:r>
      <w:r w:rsidR="00C8601E">
        <w:rPr>
          <w:b/>
          <w:szCs w:val="24"/>
        </w:rPr>
        <w:t xml:space="preserve"> </w:t>
      </w:r>
    </w:p>
    <w:p w14:paraId="60B82F2C" w14:textId="77777777" w:rsidR="00BE14E4" w:rsidRPr="00C8601E" w:rsidRDefault="00BE14E4" w:rsidP="00C8601E">
      <w:pPr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</w:p>
    <w:p w14:paraId="4866D336" w14:textId="550D85FC" w:rsidR="00C8601E" w:rsidRPr="00E629B1" w:rsidRDefault="00132211" w:rsidP="00C8601E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  <w:bookmarkStart w:id="0" w:name="_Hlk119513512"/>
      <w:r w:rsidRPr="00E629B1">
        <w:rPr>
          <w:sz w:val="22"/>
          <w:szCs w:val="22"/>
        </w:rPr>
        <w:t>Ja</w:t>
      </w:r>
      <w:r w:rsidR="00AF1541" w:rsidRPr="00E629B1">
        <w:rPr>
          <w:sz w:val="22"/>
          <w:szCs w:val="22"/>
        </w:rPr>
        <w:t>/my</w:t>
      </w:r>
      <w:r w:rsidR="00E52F9A" w:rsidRPr="00E629B1">
        <w:rPr>
          <w:sz w:val="22"/>
          <w:szCs w:val="22"/>
        </w:rPr>
        <w:t xml:space="preserve"> niżej podpisan</w:t>
      </w:r>
      <w:r w:rsidRPr="00E629B1">
        <w:rPr>
          <w:sz w:val="22"/>
          <w:szCs w:val="22"/>
        </w:rPr>
        <w:t>y</w:t>
      </w:r>
      <w:r w:rsidR="0084304A" w:rsidRPr="00E629B1">
        <w:rPr>
          <w:sz w:val="22"/>
          <w:szCs w:val="22"/>
        </w:rPr>
        <w:t>/a,</w:t>
      </w:r>
      <w:r w:rsidR="00E52F9A" w:rsidRPr="00E629B1">
        <w:rPr>
          <w:sz w:val="22"/>
          <w:szCs w:val="22"/>
        </w:rPr>
        <w:t xml:space="preserve"> działając w imieniu i na rzecz</w:t>
      </w:r>
      <w:r w:rsidR="0084304A" w:rsidRPr="00E629B1">
        <w:rPr>
          <w:sz w:val="22"/>
          <w:szCs w:val="22"/>
        </w:rPr>
        <w:t>:</w:t>
      </w:r>
      <w:r w:rsidR="00C8601E">
        <w:rPr>
          <w:sz w:val="22"/>
          <w:szCs w:val="22"/>
        </w:rPr>
        <w:t xml:space="preserve"> </w:t>
      </w:r>
      <w:r w:rsidR="00AE4F1D" w:rsidRPr="00E629B1">
        <w:rPr>
          <w:sz w:val="22"/>
          <w:szCs w:val="22"/>
        </w:rPr>
        <w:t>……………………………</w:t>
      </w:r>
      <w:r w:rsidR="00C8601E">
        <w:rPr>
          <w:sz w:val="22"/>
          <w:szCs w:val="22"/>
        </w:rPr>
        <w:t>………………………….</w:t>
      </w:r>
      <w:r w:rsidR="00AE4F1D" w:rsidRPr="00E629B1">
        <w:rPr>
          <w:sz w:val="22"/>
          <w:szCs w:val="22"/>
        </w:rPr>
        <w:t>………………………</w:t>
      </w:r>
      <w:r w:rsidR="00E52F9A" w:rsidRPr="00E629B1">
        <w:rPr>
          <w:sz w:val="22"/>
          <w:szCs w:val="22"/>
        </w:rPr>
        <w:t>……</w:t>
      </w:r>
      <w:r w:rsidR="00C8601E" w:rsidRPr="00E629B1">
        <w:rPr>
          <w:sz w:val="22"/>
          <w:szCs w:val="22"/>
        </w:rPr>
        <w:t>………………………</w:t>
      </w:r>
    </w:p>
    <w:p w14:paraId="44CC38A0" w14:textId="614FAB2D" w:rsidR="00E52F9A" w:rsidRPr="00E629B1" w:rsidRDefault="00E52F9A" w:rsidP="0087599A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</w:p>
    <w:p w14:paraId="6DC5A052" w14:textId="35CB6B77" w:rsidR="00F54A36" w:rsidRDefault="00E52F9A" w:rsidP="0084304A">
      <w:pPr>
        <w:pStyle w:val="Tekstpodstawowy"/>
        <w:spacing w:line="276" w:lineRule="auto"/>
        <w:jc w:val="both"/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</w:pPr>
      <w:r w:rsidRPr="00C8601E">
        <w:rPr>
          <w:rFonts w:ascii="Times New Roman" w:hAnsi="Times New Roman"/>
          <w:b w:val="0"/>
          <w:sz w:val="22"/>
          <w:szCs w:val="22"/>
        </w:rPr>
        <w:t xml:space="preserve">przystępując do postępowania w sprawie udzielenia zamówienia publicznego </w:t>
      </w:r>
      <w:r w:rsidR="0084304A" w:rsidRPr="00C8601E">
        <w:rPr>
          <w:rFonts w:ascii="Times New Roman" w:hAnsi="Times New Roman"/>
          <w:b w:val="0"/>
          <w:sz w:val="22"/>
          <w:szCs w:val="22"/>
        </w:rPr>
        <w:t>w trybie zapytania ofertowego w oparciu o zasadę konkurencyjności na</w:t>
      </w:r>
      <w:bookmarkStart w:id="1" w:name="_Hlk81341785"/>
      <w:r w:rsidR="00A45E4C" w:rsidRPr="00C8601E">
        <w:rPr>
          <w:rFonts w:ascii="Times New Roman" w:hAnsi="Times New Roman"/>
          <w:b w:val="0"/>
          <w:sz w:val="22"/>
          <w:szCs w:val="22"/>
        </w:rPr>
        <w:t xml:space="preserve"> </w:t>
      </w:r>
      <w:bookmarkEnd w:id="1"/>
      <w:r w:rsidR="00C8601E" w:rsidRPr="00C8601E">
        <w:rPr>
          <w:rFonts w:ascii="Times New Roman" w:hAnsi="Times New Roman"/>
          <w:sz w:val="22"/>
          <w:szCs w:val="22"/>
          <w:lang w:eastAsia="ar-SA"/>
        </w:rPr>
        <w:t>zakup wraz z dostawą dmuchanych placów zabaw</w:t>
      </w:r>
      <w:r w:rsidR="00BB41B9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5C385E" w:rsidRPr="00C8601E">
        <w:rPr>
          <w:rFonts w:ascii="Times New Roman" w:hAnsi="Times New Roman"/>
          <w:b w:val="0"/>
          <w:sz w:val="22"/>
          <w:szCs w:val="22"/>
          <w:lang w:eastAsia="ar-SA"/>
        </w:rPr>
        <w:t xml:space="preserve">w ramach projektu pn. </w:t>
      </w:r>
      <w:r w:rsidR="005C385E" w:rsidRPr="00C8601E">
        <w:rPr>
          <w:rFonts w:ascii="Times New Roman" w:hAnsi="Times New Roman"/>
          <w:bCs/>
          <w:sz w:val="22"/>
          <w:szCs w:val="22"/>
          <w:lang w:eastAsia="ar-SA"/>
        </w:rPr>
        <w:t>Rozszerzenie i dywersyfikacja działalności turystycznej firmy ANNA BOREYSZA "SIEDEM DĘBÓW" wynajem</w:t>
      </w:r>
      <w:r w:rsidR="005C385E" w:rsidRPr="005C385E">
        <w:rPr>
          <w:rFonts w:ascii="Times New Roman" w:hAnsi="Times New Roman"/>
          <w:bCs/>
          <w:sz w:val="22"/>
          <w:szCs w:val="22"/>
          <w:lang w:eastAsia="ar-SA"/>
        </w:rPr>
        <w:t xml:space="preserve"> pokoi Anna Boreysza</w:t>
      </w:r>
      <w:r w:rsidR="00C8601E">
        <w:rPr>
          <w:rFonts w:ascii="Times New Roman" w:hAnsi="Times New Roman"/>
          <w:bCs/>
          <w:sz w:val="22"/>
          <w:szCs w:val="22"/>
          <w:lang w:eastAsia="ar-SA"/>
        </w:rPr>
        <w:t xml:space="preserve"> </w:t>
      </w:r>
      <w:r w:rsidR="005C385E" w:rsidRPr="005C385E">
        <w:rPr>
          <w:rFonts w:ascii="Times New Roman" w:hAnsi="Times New Roman"/>
          <w:bCs/>
          <w:sz w:val="22"/>
          <w:szCs w:val="22"/>
          <w:lang w:eastAsia="ar-SA"/>
        </w:rPr>
        <w:t xml:space="preserve">z siedzibą w Mikoszewie (woj. pomorskie) o nowe produkty i usługi w branży HORECA wraz </w:t>
      </w:r>
      <w:r w:rsidR="00C8601E">
        <w:rPr>
          <w:rFonts w:ascii="Times New Roman" w:hAnsi="Times New Roman"/>
          <w:bCs/>
          <w:sz w:val="22"/>
          <w:szCs w:val="22"/>
          <w:lang w:eastAsia="ar-SA"/>
        </w:rPr>
        <w:t xml:space="preserve"> </w:t>
      </w:r>
      <w:r w:rsidR="005C385E" w:rsidRPr="005C385E">
        <w:rPr>
          <w:rFonts w:ascii="Times New Roman" w:hAnsi="Times New Roman"/>
          <w:bCs/>
          <w:sz w:val="22"/>
          <w:szCs w:val="22"/>
          <w:lang w:eastAsia="ar-SA"/>
        </w:rPr>
        <w:t>z wdrożeniem rozwiązań cyfrowych i proekologicznych w przedsiębiorstwie oraz zakupem powiązanych usług doradczych i szkoleniowych</w:t>
      </w:r>
      <w:r w:rsidR="005C385E" w:rsidRPr="005C385E">
        <w:rPr>
          <w:rFonts w:ascii="Times New Roman" w:hAnsi="Times New Roman"/>
          <w:b w:val="0"/>
          <w:sz w:val="22"/>
          <w:szCs w:val="22"/>
          <w:lang w:eastAsia="ar-SA"/>
        </w:rPr>
        <w:t xml:space="preserve"> </w:t>
      </w:r>
      <w:r w:rsidR="00E24EFE" w:rsidRPr="005C385E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o</w:t>
      </w:r>
      <w:r w:rsidR="00104982" w:rsidRPr="005C385E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świadczamy</w:t>
      </w:r>
      <w:bookmarkEnd w:id="0"/>
      <w:r w:rsidR="00104982" w:rsidRPr="005C385E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, że w ciągu ostatnich pięciu lat przed upływem terminu składania ofert</w:t>
      </w:r>
      <w:r w:rsidR="00104982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 xml:space="preserve">, a jeżeli okres działalności jest krótszy, to w tym okresie, wykonaliśmy </w:t>
      </w:r>
      <w:r w:rsidR="00A45E4C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 xml:space="preserve">dostawy </w:t>
      </w:r>
      <w:r w:rsidR="00104982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opisane w poniższej tabeli:</w:t>
      </w:r>
    </w:p>
    <w:p w14:paraId="70AC2706" w14:textId="77777777" w:rsidR="00D92D55" w:rsidRDefault="00D92D55" w:rsidP="0084304A">
      <w:pPr>
        <w:pStyle w:val="Tekstpodstawowy"/>
        <w:spacing w:line="276" w:lineRule="auto"/>
        <w:jc w:val="both"/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</w:pPr>
    </w:p>
    <w:p w14:paraId="25CC2A99" w14:textId="57E68A9F" w:rsidR="00D92D55" w:rsidRPr="00D92D55" w:rsidRDefault="00D92D55" w:rsidP="0084304A">
      <w:pPr>
        <w:pStyle w:val="Tekstpodstawowy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92D55">
        <w:rPr>
          <w:rFonts w:ascii="Times New Roman" w:eastAsia="Verdana,Bold" w:hAnsi="Times New Roman"/>
          <w:sz w:val="22"/>
          <w:szCs w:val="22"/>
          <w:lang w:val="pl-PL"/>
        </w:rPr>
        <w:t>Dmuchane place zabaw</w:t>
      </w:r>
    </w:p>
    <w:p w14:paraId="6119DCD6" w14:textId="77777777" w:rsidR="00104982" w:rsidRPr="00AB05B1" w:rsidRDefault="00104982" w:rsidP="0084304A">
      <w:pPr>
        <w:pStyle w:val="Tekstpodstawowy"/>
        <w:spacing w:line="276" w:lineRule="auto"/>
        <w:jc w:val="both"/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985"/>
        <w:gridCol w:w="2979"/>
        <w:gridCol w:w="7230"/>
        <w:gridCol w:w="3366"/>
      </w:tblGrid>
      <w:tr w:rsidR="000E5075" w:rsidRPr="00AB05B1" w14:paraId="727694D1" w14:textId="10352437" w:rsidTr="002B31F3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EFB0" w14:textId="77777777" w:rsidR="000E5075" w:rsidRPr="00AB05B1" w:rsidRDefault="000E5075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Lp.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25E0" w14:textId="167FCEB6" w:rsidR="000E5075" w:rsidRPr="00AB05B1" w:rsidRDefault="000E5075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 xml:space="preserve">Nazwa i adres podmiotu na rzecz którego </w:t>
            </w:r>
            <w:r>
              <w:rPr>
                <w:b/>
                <w:sz w:val="20"/>
              </w:rPr>
              <w:t>dostawy</w:t>
            </w:r>
            <w:r w:rsidRPr="00AB05B1">
              <w:rPr>
                <w:b/>
                <w:sz w:val="20"/>
              </w:rPr>
              <w:t xml:space="preserve"> były wykonane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EB3E" w14:textId="0B57B2E2" w:rsidR="000E5075" w:rsidRPr="00AB05B1" w:rsidRDefault="000E5075" w:rsidP="00FD07E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przedmiotu dostawy</w:t>
            </w:r>
          </w:p>
          <w:p w14:paraId="00B1D150" w14:textId="3361757C" w:rsidR="000E5075" w:rsidRPr="00AB05B1" w:rsidRDefault="000E5075" w:rsidP="00FD07E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(opis musi potwierdzać spełnianie warunku udziału w postepowaniu)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25CD" w14:textId="77777777" w:rsidR="000E5075" w:rsidRPr="00AB05B1" w:rsidRDefault="000E5075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 xml:space="preserve">Termin </w:t>
            </w:r>
            <w:r>
              <w:rPr>
                <w:b/>
                <w:sz w:val="20"/>
              </w:rPr>
              <w:t>dostawy</w:t>
            </w:r>
          </w:p>
          <w:p w14:paraId="3089F9A6" w14:textId="77777777" w:rsidR="000E5075" w:rsidRPr="00AB05B1" w:rsidRDefault="000E5075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(data rozpoczęcia,</w:t>
            </w:r>
          </w:p>
          <w:p w14:paraId="61BB02E8" w14:textId="383B166B" w:rsidR="000E5075" w:rsidRPr="00AB05B1" w:rsidRDefault="000E5075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vertAlign w:val="superscript"/>
              </w:rPr>
            </w:pPr>
            <w:r w:rsidRPr="00AB05B1">
              <w:rPr>
                <w:b/>
                <w:sz w:val="20"/>
              </w:rPr>
              <w:t>data zakończenia)</w:t>
            </w:r>
          </w:p>
        </w:tc>
      </w:tr>
      <w:tr w:rsidR="00104982" w:rsidRPr="00AB05B1" w14:paraId="604374F2" w14:textId="5E6B6F92" w:rsidTr="00104982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2674" w14:textId="194C1A02" w:rsidR="00104982" w:rsidRPr="00AB05B1" w:rsidRDefault="00011749" w:rsidP="00A45E4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011749">
              <w:rPr>
                <w:b/>
                <w:sz w:val="20"/>
              </w:rPr>
              <w:t xml:space="preserve">Wykonawca wykazał, że w okresie ostatnich </w:t>
            </w:r>
            <w:r w:rsidR="00C8601E">
              <w:rPr>
                <w:b/>
                <w:sz w:val="20"/>
              </w:rPr>
              <w:t>trzech</w:t>
            </w:r>
            <w:r w:rsidRPr="00011749">
              <w:rPr>
                <w:b/>
                <w:sz w:val="20"/>
              </w:rPr>
              <w:t xml:space="preserve"> lat przed upływem terminu składania ofert, a jeżeli okres prowadzenia działalności jest krótszy - w tym okresie</w:t>
            </w:r>
            <w:r w:rsidR="00E629B1" w:rsidRPr="00E629B1">
              <w:rPr>
                <w:b/>
                <w:sz w:val="20"/>
              </w:rPr>
              <w:t xml:space="preserve">, zrealizował dostawy </w:t>
            </w:r>
            <w:r w:rsidR="00D92D55" w:rsidRPr="00D92D55">
              <w:rPr>
                <w:b/>
                <w:color w:val="000000" w:themeColor="text1"/>
                <w:sz w:val="20"/>
                <w:szCs w:val="16"/>
              </w:rPr>
              <w:t xml:space="preserve">co najmniej </w:t>
            </w:r>
            <w:r w:rsidR="00BB41B9">
              <w:rPr>
                <w:b/>
                <w:color w:val="000000" w:themeColor="text1"/>
                <w:sz w:val="20"/>
                <w:szCs w:val="16"/>
              </w:rPr>
              <w:t>dwóch</w:t>
            </w:r>
            <w:r w:rsidR="00D92D55" w:rsidRPr="00D92D55">
              <w:rPr>
                <w:b/>
                <w:color w:val="000000" w:themeColor="text1"/>
                <w:sz w:val="20"/>
                <w:szCs w:val="16"/>
              </w:rPr>
              <w:t xml:space="preserve"> dmuchanych placów zabaw o minimalnych wymiarach 8 x 4 metrów</w:t>
            </w:r>
            <w:r w:rsidR="00D92D55">
              <w:rPr>
                <w:b/>
                <w:color w:val="000000" w:themeColor="text1"/>
                <w:sz w:val="20"/>
                <w:szCs w:val="16"/>
              </w:rPr>
              <w:t>,</w:t>
            </w:r>
            <w:r w:rsidR="00D92D55" w:rsidRPr="00D92D55">
              <w:rPr>
                <w:b/>
                <w:color w:val="000000" w:themeColor="text1"/>
                <w:sz w:val="20"/>
                <w:szCs w:val="16"/>
              </w:rPr>
              <w:t xml:space="preserve"> każdy z nich</w:t>
            </w:r>
          </w:p>
        </w:tc>
      </w:tr>
      <w:tr w:rsidR="000E5075" w:rsidRPr="00AB05B1" w14:paraId="4C4F86A7" w14:textId="666417FD" w:rsidTr="00BE14E4">
        <w:trPr>
          <w:trHeight w:val="700"/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CF4" w14:textId="78BB8363" w:rsidR="000E5075" w:rsidRPr="00A45E4C" w:rsidRDefault="000E5075" w:rsidP="00A45E4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A45E4C">
              <w:rPr>
                <w:b/>
                <w:bCs/>
                <w:sz w:val="20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CBD7" w14:textId="77777777" w:rsidR="000E5075" w:rsidRPr="00AB05B1" w:rsidRDefault="000E5075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260E" w14:textId="7A142768" w:rsidR="000E5075" w:rsidRPr="00AB05B1" w:rsidRDefault="000E5075" w:rsidP="00C00F04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3BAC" w14:textId="77777777" w:rsidR="000E5075" w:rsidRPr="00AB05B1" w:rsidRDefault="000E5075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E5075" w:rsidRPr="00AB05B1" w14:paraId="3A69D91E" w14:textId="77777777" w:rsidTr="00BE14E4">
        <w:trPr>
          <w:trHeight w:val="725"/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8A86" w14:textId="4CAC5C75" w:rsidR="000E5075" w:rsidRPr="00A45E4C" w:rsidRDefault="000E5075" w:rsidP="00A45E4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A45E4C">
              <w:rPr>
                <w:b/>
                <w:bCs/>
                <w:sz w:val="20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1D7B" w14:textId="77777777" w:rsidR="000E5075" w:rsidRPr="00AB05B1" w:rsidRDefault="000E5075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D99D" w14:textId="7238B00C" w:rsidR="000E5075" w:rsidRPr="00AB05B1" w:rsidRDefault="000E5075" w:rsidP="00E82264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A946" w14:textId="77777777" w:rsidR="000E5075" w:rsidRPr="00AB05B1" w:rsidRDefault="000E5075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3157D5ED" w14:textId="77777777" w:rsidR="00104982" w:rsidRPr="00AB05B1" w:rsidRDefault="00104982" w:rsidP="00A64F7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both"/>
        <w:rPr>
          <w:i/>
          <w:sz w:val="20"/>
          <w:szCs w:val="24"/>
        </w:rPr>
      </w:pPr>
    </w:p>
    <w:p w14:paraId="2C681EF1" w14:textId="3C4FD64A" w:rsidR="00596CDF" w:rsidRPr="005C385E" w:rsidRDefault="00104982" w:rsidP="00A64F76">
      <w:pPr>
        <w:autoSpaceDE w:val="0"/>
        <w:autoSpaceDN w:val="0"/>
        <w:adjustRightInd w:val="0"/>
        <w:spacing w:after="120"/>
        <w:jc w:val="both"/>
        <w:rPr>
          <w:b/>
          <w:bCs/>
          <w:i/>
          <w:szCs w:val="24"/>
        </w:rPr>
      </w:pPr>
      <w:r w:rsidRPr="005C385E">
        <w:rPr>
          <w:b/>
          <w:bCs/>
          <w:i/>
          <w:szCs w:val="32"/>
        </w:rPr>
        <w:t xml:space="preserve">Do wykazu dołączam dokumenty potwierdzające, że </w:t>
      </w:r>
      <w:r w:rsidR="00A45E4C" w:rsidRPr="005C385E">
        <w:rPr>
          <w:b/>
          <w:bCs/>
          <w:i/>
          <w:szCs w:val="32"/>
        </w:rPr>
        <w:t>dostawy t</w:t>
      </w:r>
      <w:r w:rsidRPr="005C385E">
        <w:rPr>
          <w:b/>
          <w:bCs/>
          <w:i/>
          <w:szCs w:val="32"/>
        </w:rPr>
        <w:t xml:space="preserve">e zostały wykonane </w:t>
      </w:r>
      <w:r w:rsidR="00A45E4C" w:rsidRPr="005C385E">
        <w:rPr>
          <w:b/>
          <w:bCs/>
          <w:i/>
          <w:szCs w:val="32"/>
        </w:rPr>
        <w:t>zgodnie z zakresem i w terminie określonym warunkami dostawy.</w:t>
      </w:r>
    </w:p>
    <w:p w14:paraId="7FD8C7A5" w14:textId="77777777" w:rsidR="004A56D0" w:rsidRPr="00AB05B1" w:rsidRDefault="004A56D0" w:rsidP="00C65E41">
      <w:pPr>
        <w:suppressAutoHyphens/>
        <w:spacing w:line="276" w:lineRule="auto"/>
        <w:jc w:val="both"/>
        <w:rPr>
          <w:sz w:val="20"/>
        </w:rPr>
      </w:pPr>
    </w:p>
    <w:p w14:paraId="2E157EF1" w14:textId="00382197" w:rsidR="00275CB7" w:rsidRPr="00BE14E4" w:rsidRDefault="00C65E41" w:rsidP="00BE14E4">
      <w:pPr>
        <w:suppressAutoHyphens/>
        <w:spacing w:line="276" w:lineRule="auto"/>
        <w:jc w:val="both"/>
        <w:rPr>
          <w:sz w:val="20"/>
        </w:rPr>
      </w:pPr>
      <w:r w:rsidRPr="00AB05B1">
        <w:rPr>
          <w:sz w:val="20"/>
        </w:rPr>
        <w:t xml:space="preserve">…………… </w:t>
      </w:r>
      <w:r w:rsidRPr="00AB05B1">
        <w:rPr>
          <w:i/>
          <w:sz w:val="20"/>
        </w:rPr>
        <w:t>(miejscowość),</w:t>
      </w:r>
      <w:r w:rsidRPr="00AB05B1">
        <w:rPr>
          <w:sz w:val="20"/>
        </w:rPr>
        <w:t xml:space="preserve">dnia ……….…. r. </w:t>
      </w:r>
    </w:p>
    <w:p w14:paraId="71AEA484" w14:textId="4E66EC3E" w:rsidR="00C65E41" w:rsidRPr="00AB05B1" w:rsidRDefault="00C65E41" w:rsidP="00C65E41">
      <w:pPr>
        <w:suppressAutoHyphens/>
        <w:spacing w:line="276" w:lineRule="auto"/>
        <w:jc w:val="both"/>
        <w:rPr>
          <w:sz w:val="22"/>
          <w:szCs w:val="22"/>
        </w:rPr>
      </w:pPr>
      <w:r w:rsidRPr="00AB05B1">
        <w:rPr>
          <w:sz w:val="22"/>
          <w:szCs w:val="22"/>
        </w:rPr>
        <w:t xml:space="preserve">                                                                           </w:t>
      </w:r>
      <w:r w:rsidR="00104982" w:rsidRPr="00AB05B1">
        <w:rPr>
          <w:sz w:val="22"/>
          <w:szCs w:val="22"/>
        </w:rPr>
        <w:t xml:space="preserve">                                                                             </w:t>
      </w:r>
      <w:r w:rsidRPr="00AB05B1">
        <w:rPr>
          <w:sz w:val="22"/>
          <w:szCs w:val="22"/>
        </w:rPr>
        <w:t xml:space="preserve"> </w:t>
      </w:r>
      <w:r w:rsidR="001E2284" w:rsidRPr="00AB05B1">
        <w:rPr>
          <w:sz w:val="22"/>
          <w:szCs w:val="22"/>
        </w:rPr>
        <w:t>……</w:t>
      </w:r>
      <w:r w:rsidRPr="00AB05B1">
        <w:rPr>
          <w:sz w:val="22"/>
          <w:szCs w:val="22"/>
        </w:rPr>
        <w:t>…………………………………</w:t>
      </w:r>
      <w:r w:rsidR="00BE14E4">
        <w:rPr>
          <w:sz w:val="22"/>
          <w:szCs w:val="22"/>
        </w:rPr>
        <w:t>……………..</w:t>
      </w:r>
      <w:r w:rsidRPr="00AB05B1">
        <w:rPr>
          <w:sz w:val="22"/>
          <w:szCs w:val="22"/>
        </w:rPr>
        <w:t>………</w:t>
      </w:r>
    </w:p>
    <w:p w14:paraId="53EA51E4" w14:textId="77777777" w:rsidR="00C65E41" w:rsidRPr="00AB05B1" w:rsidRDefault="00C65E41" w:rsidP="00104982">
      <w:pPr>
        <w:spacing w:line="276" w:lineRule="auto"/>
        <w:ind w:left="8505" w:firstLine="708"/>
        <w:jc w:val="both"/>
        <w:rPr>
          <w:i/>
          <w:sz w:val="20"/>
        </w:rPr>
      </w:pPr>
      <w:r w:rsidRPr="00AB05B1">
        <w:rPr>
          <w:i/>
          <w:sz w:val="20"/>
        </w:rPr>
        <w:t>(czytelny podpis osoby/osób uprawnionych do</w:t>
      </w:r>
    </w:p>
    <w:p w14:paraId="43F7945E" w14:textId="4BC1DD24" w:rsidR="00D92D55" w:rsidRPr="00D92D55" w:rsidRDefault="00C65E41" w:rsidP="00BE14E4">
      <w:pPr>
        <w:spacing w:line="276" w:lineRule="auto"/>
        <w:ind w:left="8364" w:firstLine="708"/>
        <w:jc w:val="both"/>
        <w:rPr>
          <w:sz w:val="20"/>
        </w:rPr>
      </w:pPr>
      <w:r w:rsidRPr="00AB05B1">
        <w:rPr>
          <w:i/>
          <w:sz w:val="20"/>
        </w:rPr>
        <w:t xml:space="preserve">                reprezentowania Wykonawcy)</w:t>
      </w:r>
    </w:p>
    <w:sectPr w:rsidR="00D92D55" w:rsidRPr="00D92D55" w:rsidSect="00104982">
      <w:headerReference w:type="default" r:id="rId8"/>
      <w:footerReference w:type="even" r:id="rId9"/>
      <w:pgSz w:w="16838" w:h="11906" w:orient="landscape" w:code="9"/>
      <w:pgMar w:top="1418" w:right="1134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36EC" w14:textId="77777777" w:rsidR="001B259A" w:rsidRDefault="001B259A">
      <w:r>
        <w:separator/>
      </w:r>
    </w:p>
  </w:endnote>
  <w:endnote w:type="continuationSeparator" w:id="0">
    <w:p w14:paraId="4EA3E4F4" w14:textId="77777777" w:rsidR="001B259A" w:rsidRDefault="001B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4CC5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819E7" w14:textId="77777777"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7EE6E" w14:textId="77777777" w:rsidR="001B259A" w:rsidRDefault="001B259A">
      <w:r>
        <w:separator/>
      </w:r>
    </w:p>
  </w:footnote>
  <w:footnote w:type="continuationSeparator" w:id="0">
    <w:p w14:paraId="3C1723D8" w14:textId="77777777" w:rsidR="001B259A" w:rsidRDefault="001B2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B6BDE" w14:textId="43970C6D" w:rsidR="003F6C8F" w:rsidRPr="0068509F" w:rsidRDefault="005C385E" w:rsidP="0068509F">
    <w:pPr>
      <w:pStyle w:val="Stopka"/>
      <w:jc w:val="center"/>
    </w:pPr>
    <w:bookmarkStart w:id="2" w:name="_Hlk210593383"/>
    <w:r w:rsidRPr="00062398">
      <w:rPr>
        <w:rStyle w:val="DefaultParagraphFont"/>
        <w:rFonts w:ascii="Symbol" w:hAnsi="Symbol"/>
        <w:noProof/>
      </w:rPr>
      <w:drawing>
        <wp:inline distT="0" distB="0" distL="0" distR="0" wp14:anchorId="1CCFEF59" wp14:editId="507F6D75">
          <wp:extent cx="5699760" cy="594360"/>
          <wp:effectExtent l="0" t="0" r="0" b="0"/>
          <wp:docPr id="2087776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763AEE"/>
    <w:multiLevelType w:val="hybridMultilevel"/>
    <w:tmpl w:val="E326D744"/>
    <w:lvl w:ilvl="0" w:tplc="F89AD5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7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1DF90CA3"/>
    <w:multiLevelType w:val="hybridMultilevel"/>
    <w:tmpl w:val="BA865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D850D9"/>
    <w:multiLevelType w:val="hybridMultilevel"/>
    <w:tmpl w:val="EC1A4A0A"/>
    <w:lvl w:ilvl="0" w:tplc="6A20D1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B1742DF6">
      <w:start w:val="1"/>
      <w:numFmt w:val="decimal"/>
      <w:lvlText w:val="%2)"/>
      <w:lvlJc w:val="left"/>
      <w:pPr>
        <w:tabs>
          <w:tab w:val="num" w:pos="450"/>
        </w:tabs>
        <w:ind w:left="45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514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39185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9983138">
    <w:abstractNumId w:val="31"/>
  </w:num>
  <w:num w:numId="4" w16cid:durableId="109710399">
    <w:abstractNumId w:val="19"/>
  </w:num>
  <w:num w:numId="5" w16cid:durableId="20651346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0696831">
    <w:abstractNumId w:val="32"/>
  </w:num>
  <w:num w:numId="7" w16cid:durableId="752355360">
    <w:abstractNumId w:val="27"/>
  </w:num>
  <w:num w:numId="8" w16cid:durableId="1684436996">
    <w:abstractNumId w:val="28"/>
  </w:num>
  <w:num w:numId="9" w16cid:durableId="947813275">
    <w:abstractNumId w:val="36"/>
  </w:num>
  <w:num w:numId="10" w16cid:durableId="1485121782">
    <w:abstractNumId w:val="14"/>
  </w:num>
  <w:num w:numId="11" w16cid:durableId="1234778003">
    <w:abstractNumId w:val="39"/>
  </w:num>
  <w:num w:numId="12" w16cid:durableId="1772050884">
    <w:abstractNumId w:val="38"/>
  </w:num>
  <w:num w:numId="13" w16cid:durableId="1911577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2260483">
    <w:abstractNumId w:val="20"/>
  </w:num>
  <w:num w:numId="15" w16cid:durableId="815296170">
    <w:abstractNumId w:val="18"/>
  </w:num>
  <w:num w:numId="16" w16cid:durableId="670260120">
    <w:abstractNumId w:val="18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15090087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552274971">
    <w:abstractNumId w:val="13"/>
  </w:num>
  <w:num w:numId="19" w16cid:durableId="1849059032">
    <w:abstractNumId w:val="26"/>
  </w:num>
  <w:num w:numId="20" w16cid:durableId="924143501">
    <w:abstractNumId w:val="33"/>
  </w:num>
  <w:num w:numId="21" w16cid:durableId="1771974940">
    <w:abstractNumId w:val="24"/>
  </w:num>
  <w:num w:numId="22" w16cid:durableId="1106971452">
    <w:abstractNumId w:val="22"/>
  </w:num>
  <w:num w:numId="23" w16cid:durableId="2145196385">
    <w:abstractNumId w:val="17"/>
  </w:num>
  <w:num w:numId="24" w16cid:durableId="512035436">
    <w:abstractNumId w:val="29"/>
  </w:num>
  <w:num w:numId="25" w16cid:durableId="447161717">
    <w:abstractNumId w:val="37"/>
  </w:num>
  <w:num w:numId="26" w16cid:durableId="206262774">
    <w:abstractNumId w:val="34"/>
  </w:num>
  <w:num w:numId="27" w16cid:durableId="172234493">
    <w:abstractNumId w:val="21"/>
  </w:num>
  <w:num w:numId="28" w16cid:durableId="251548113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01870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1749"/>
    <w:rsid w:val="00012F9F"/>
    <w:rsid w:val="000130CC"/>
    <w:rsid w:val="00021C10"/>
    <w:rsid w:val="00024335"/>
    <w:rsid w:val="000302EA"/>
    <w:rsid w:val="00030C5A"/>
    <w:rsid w:val="0003168B"/>
    <w:rsid w:val="00032BF6"/>
    <w:rsid w:val="00032EBE"/>
    <w:rsid w:val="00036A64"/>
    <w:rsid w:val="0004123B"/>
    <w:rsid w:val="00042A6C"/>
    <w:rsid w:val="00043197"/>
    <w:rsid w:val="000434F9"/>
    <w:rsid w:val="00043FA1"/>
    <w:rsid w:val="00044B0E"/>
    <w:rsid w:val="00046913"/>
    <w:rsid w:val="000472FC"/>
    <w:rsid w:val="0005077D"/>
    <w:rsid w:val="00053D7A"/>
    <w:rsid w:val="00057FE3"/>
    <w:rsid w:val="00064115"/>
    <w:rsid w:val="000702B9"/>
    <w:rsid w:val="00070534"/>
    <w:rsid w:val="00071B42"/>
    <w:rsid w:val="00074213"/>
    <w:rsid w:val="00075C97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049C"/>
    <w:rsid w:val="000A0A81"/>
    <w:rsid w:val="000B1026"/>
    <w:rsid w:val="000B1F93"/>
    <w:rsid w:val="000B5D27"/>
    <w:rsid w:val="000B5D4F"/>
    <w:rsid w:val="000B5F21"/>
    <w:rsid w:val="000B7679"/>
    <w:rsid w:val="000C08AE"/>
    <w:rsid w:val="000C5201"/>
    <w:rsid w:val="000C777F"/>
    <w:rsid w:val="000D08DE"/>
    <w:rsid w:val="000E0342"/>
    <w:rsid w:val="000E2324"/>
    <w:rsid w:val="000E2A24"/>
    <w:rsid w:val="000E4A72"/>
    <w:rsid w:val="000E4F63"/>
    <w:rsid w:val="000E5075"/>
    <w:rsid w:val="000E5EDC"/>
    <w:rsid w:val="000F17E4"/>
    <w:rsid w:val="000F4848"/>
    <w:rsid w:val="000F6D3A"/>
    <w:rsid w:val="000F6DA3"/>
    <w:rsid w:val="001002B5"/>
    <w:rsid w:val="00102072"/>
    <w:rsid w:val="00102590"/>
    <w:rsid w:val="00104982"/>
    <w:rsid w:val="00106AD5"/>
    <w:rsid w:val="0010723F"/>
    <w:rsid w:val="00111E4F"/>
    <w:rsid w:val="00112CEC"/>
    <w:rsid w:val="001139F6"/>
    <w:rsid w:val="001146AD"/>
    <w:rsid w:val="00114799"/>
    <w:rsid w:val="001250B1"/>
    <w:rsid w:val="00132211"/>
    <w:rsid w:val="00135EBD"/>
    <w:rsid w:val="0013639D"/>
    <w:rsid w:val="001379BF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55A8"/>
    <w:rsid w:val="00173602"/>
    <w:rsid w:val="00175C63"/>
    <w:rsid w:val="0018136D"/>
    <w:rsid w:val="00181F7F"/>
    <w:rsid w:val="00184985"/>
    <w:rsid w:val="00187445"/>
    <w:rsid w:val="00187568"/>
    <w:rsid w:val="00190B52"/>
    <w:rsid w:val="0019124A"/>
    <w:rsid w:val="00195502"/>
    <w:rsid w:val="0019724A"/>
    <w:rsid w:val="00197A22"/>
    <w:rsid w:val="001A2A06"/>
    <w:rsid w:val="001A3332"/>
    <w:rsid w:val="001A445F"/>
    <w:rsid w:val="001A5FA2"/>
    <w:rsid w:val="001A6871"/>
    <w:rsid w:val="001A7FF0"/>
    <w:rsid w:val="001B259A"/>
    <w:rsid w:val="001B4D45"/>
    <w:rsid w:val="001B4EB6"/>
    <w:rsid w:val="001B73CF"/>
    <w:rsid w:val="001B7B19"/>
    <w:rsid w:val="001C113A"/>
    <w:rsid w:val="001C1541"/>
    <w:rsid w:val="001C496F"/>
    <w:rsid w:val="001D0AA3"/>
    <w:rsid w:val="001D5C32"/>
    <w:rsid w:val="001D6CD8"/>
    <w:rsid w:val="001E220E"/>
    <w:rsid w:val="001E2284"/>
    <w:rsid w:val="001E2FD4"/>
    <w:rsid w:val="001E3AE7"/>
    <w:rsid w:val="001E60A7"/>
    <w:rsid w:val="001E69C3"/>
    <w:rsid w:val="001E6AE0"/>
    <w:rsid w:val="001E7CFC"/>
    <w:rsid w:val="001F2B57"/>
    <w:rsid w:val="001F3BCD"/>
    <w:rsid w:val="001F3DD1"/>
    <w:rsid w:val="001F594F"/>
    <w:rsid w:val="001F651D"/>
    <w:rsid w:val="00201862"/>
    <w:rsid w:val="00207174"/>
    <w:rsid w:val="00210C14"/>
    <w:rsid w:val="00213B59"/>
    <w:rsid w:val="00215116"/>
    <w:rsid w:val="00222AC2"/>
    <w:rsid w:val="0022462D"/>
    <w:rsid w:val="0022508A"/>
    <w:rsid w:val="00225B2F"/>
    <w:rsid w:val="00231FD6"/>
    <w:rsid w:val="002322CC"/>
    <w:rsid w:val="002438F8"/>
    <w:rsid w:val="00245E73"/>
    <w:rsid w:val="00246017"/>
    <w:rsid w:val="00247893"/>
    <w:rsid w:val="0025241C"/>
    <w:rsid w:val="002602E2"/>
    <w:rsid w:val="00260F33"/>
    <w:rsid w:val="00261E5D"/>
    <w:rsid w:val="0026457E"/>
    <w:rsid w:val="00265580"/>
    <w:rsid w:val="00270CB9"/>
    <w:rsid w:val="00272195"/>
    <w:rsid w:val="00273C8C"/>
    <w:rsid w:val="002747C7"/>
    <w:rsid w:val="00275CB7"/>
    <w:rsid w:val="00282200"/>
    <w:rsid w:val="002842BD"/>
    <w:rsid w:val="00284BD8"/>
    <w:rsid w:val="00285C6F"/>
    <w:rsid w:val="00287AF1"/>
    <w:rsid w:val="00287AF4"/>
    <w:rsid w:val="00295194"/>
    <w:rsid w:val="00295409"/>
    <w:rsid w:val="00297142"/>
    <w:rsid w:val="002A4562"/>
    <w:rsid w:val="002B1354"/>
    <w:rsid w:val="002B30CD"/>
    <w:rsid w:val="002B31F3"/>
    <w:rsid w:val="002B55E0"/>
    <w:rsid w:val="002B7058"/>
    <w:rsid w:val="002B7089"/>
    <w:rsid w:val="002C0A4B"/>
    <w:rsid w:val="002C26D4"/>
    <w:rsid w:val="002C5FDD"/>
    <w:rsid w:val="002D2529"/>
    <w:rsid w:val="002D3AE3"/>
    <w:rsid w:val="002D4AFB"/>
    <w:rsid w:val="002D7482"/>
    <w:rsid w:val="002E1122"/>
    <w:rsid w:val="002E21E5"/>
    <w:rsid w:val="002E433B"/>
    <w:rsid w:val="002E4A73"/>
    <w:rsid w:val="002F4D25"/>
    <w:rsid w:val="002F5906"/>
    <w:rsid w:val="002F59CD"/>
    <w:rsid w:val="002F6D61"/>
    <w:rsid w:val="003005D8"/>
    <w:rsid w:val="0030157F"/>
    <w:rsid w:val="003059B8"/>
    <w:rsid w:val="003068B7"/>
    <w:rsid w:val="003140EB"/>
    <w:rsid w:val="0031596E"/>
    <w:rsid w:val="00322AC7"/>
    <w:rsid w:val="003238D2"/>
    <w:rsid w:val="00323D9A"/>
    <w:rsid w:val="00332171"/>
    <w:rsid w:val="003332FB"/>
    <w:rsid w:val="00334153"/>
    <w:rsid w:val="00334876"/>
    <w:rsid w:val="003354A5"/>
    <w:rsid w:val="003362E9"/>
    <w:rsid w:val="00337489"/>
    <w:rsid w:val="003379F0"/>
    <w:rsid w:val="00350C9E"/>
    <w:rsid w:val="00355C9A"/>
    <w:rsid w:val="00361672"/>
    <w:rsid w:val="00361909"/>
    <w:rsid w:val="003625E6"/>
    <w:rsid w:val="003643E1"/>
    <w:rsid w:val="00364881"/>
    <w:rsid w:val="00365597"/>
    <w:rsid w:val="00365E7D"/>
    <w:rsid w:val="0037066B"/>
    <w:rsid w:val="00371DBB"/>
    <w:rsid w:val="00373945"/>
    <w:rsid w:val="00380C7B"/>
    <w:rsid w:val="003842BC"/>
    <w:rsid w:val="00385F4D"/>
    <w:rsid w:val="003870F5"/>
    <w:rsid w:val="003909A2"/>
    <w:rsid w:val="00390A85"/>
    <w:rsid w:val="003950D2"/>
    <w:rsid w:val="003A60C2"/>
    <w:rsid w:val="003A6442"/>
    <w:rsid w:val="003A687F"/>
    <w:rsid w:val="003B52D0"/>
    <w:rsid w:val="003B6B5E"/>
    <w:rsid w:val="003B6CBA"/>
    <w:rsid w:val="003C3187"/>
    <w:rsid w:val="003C552E"/>
    <w:rsid w:val="003D15F0"/>
    <w:rsid w:val="003D279E"/>
    <w:rsid w:val="003D4800"/>
    <w:rsid w:val="003D65F4"/>
    <w:rsid w:val="003D7364"/>
    <w:rsid w:val="003D7FA2"/>
    <w:rsid w:val="003E49F8"/>
    <w:rsid w:val="003F5A2C"/>
    <w:rsid w:val="003F6C8F"/>
    <w:rsid w:val="00400A3F"/>
    <w:rsid w:val="00403004"/>
    <w:rsid w:val="00405260"/>
    <w:rsid w:val="00405345"/>
    <w:rsid w:val="004103D5"/>
    <w:rsid w:val="00412691"/>
    <w:rsid w:val="00416899"/>
    <w:rsid w:val="004231AF"/>
    <w:rsid w:val="00425906"/>
    <w:rsid w:val="00426044"/>
    <w:rsid w:val="0043440A"/>
    <w:rsid w:val="004359F0"/>
    <w:rsid w:val="00435C50"/>
    <w:rsid w:val="00436AFB"/>
    <w:rsid w:val="00444E55"/>
    <w:rsid w:val="00446B99"/>
    <w:rsid w:val="0045012B"/>
    <w:rsid w:val="00452994"/>
    <w:rsid w:val="00452EFF"/>
    <w:rsid w:val="004570C4"/>
    <w:rsid w:val="004651BE"/>
    <w:rsid w:val="00465696"/>
    <w:rsid w:val="004658D7"/>
    <w:rsid w:val="00465BA6"/>
    <w:rsid w:val="00472666"/>
    <w:rsid w:val="00472CF6"/>
    <w:rsid w:val="00473FF3"/>
    <w:rsid w:val="00475D07"/>
    <w:rsid w:val="00477443"/>
    <w:rsid w:val="00477573"/>
    <w:rsid w:val="0048283F"/>
    <w:rsid w:val="00482CA1"/>
    <w:rsid w:val="00483271"/>
    <w:rsid w:val="004876A5"/>
    <w:rsid w:val="00491A08"/>
    <w:rsid w:val="0049561B"/>
    <w:rsid w:val="00495AB3"/>
    <w:rsid w:val="004A53F0"/>
    <w:rsid w:val="004A554E"/>
    <w:rsid w:val="004A56D0"/>
    <w:rsid w:val="004B06B5"/>
    <w:rsid w:val="004B1226"/>
    <w:rsid w:val="004B5B22"/>
    <w:rsid w:val="004B6C37"/>
    <w:rsid w:val="004C1111"/>
    <w:rsid w:val="004D07EF"/>
    <w:rsid w:val="004D1AB6"/>
    <w:rsid w:val="004D3ABE"/>
    <w:rsid w:val="004D4B81"/>
    <w:rsid w:val="004D61C7"/>
    <w:rsid w:val="004D7813"/>
    <w:rsid w:val="004E01A5"/>
    <w:rsid w:val="004E02A6"/>
    <w:rsid w:val="004F20C1"/>
    <w:rsid w:val="00501D55"/>
    <w:rsid w:val="0050297F"/>
    <w:rsid w:val="00502CDE"/>
    <w:rsid w:val="00502CEA"/>
    <w:rsid w:val="00506999"/>
    <w:rsid w:val="00506AFB"/>
    <w:rsid w:val="00506E63"/>
    <w:rsid w:val="0052233D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91D4F"/>
    <w:rsid w:val="00592FC8"/>
    <w:rsid w:val="00594D2C"/>
    <w:rsid w:val="005961CA"/>
    <w:rsid w:val="00596CDF"/>
    <w:rsid w:val="00597DAB"/>
    <w:rsid w:val="005A2B91"/>
    <w:rsid w:val="005A7192"/>
    <w:rsid w:val="005B2C63"/>
    <w:rsid w:val="005B4495"/>
    <w:rsid w:val="005B6388"/>
    <w:rsid w:val="005B6771"/>
    <w:rsid w:val="005C048E"/>
    <w:rsid w:val="005C21A9"/>
    <w:rsid w:val="005C385E"/>
    <w:rsid w:val="005C5AFF"/>
    <w:rsid w:val="005E14C5"/>
    <w:rsid w:val="005E2148"/>
    <w:rsid w:val="005E46C9"/>
    <w:rsid w:val="005E4BCD"/>
    <w:rsid w:val="005E683D"/>
    <w:rsid w:val="005F1CA3"/>
    <w:rsid w:val="005F3FA8"/>
    <w:rsid w:val="005F62A9"/>
    <w:rsid w:val="005F6516"/>
    <w:rsid w:val="005F693C"/>
    <w:rsid w:val="005F75CB"/>
    <w:rsid w:val="00600D52"/>
    <w:rsid w:val="006011DB"/>
    <w:rsid w:val="00607D11"/>
    <w:rsid w:val="006102F9"/>
    <w:rsid w:val="006141C6"/>
    <w:rsid w:val="00620465"/>
    <w:rsid w:val="00620B52"/>
    <w:rsid w:val="00627F5B"/>
    <w:rsid w:val="006308EC"/>
    <w:rsid w:val="006314E1"/>
    <w:rsid w:val="00633E8E"/>
    <w:rsid w:val="006350FD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5028"/>
    <w:rsid w:val="006772DB"/>
    <w:rsid w:val="006832F3"/>
    <w:rsid w:val="0068509F"/>
    <w:rsid w:val="0069175D"/>
    <w:rsid w:val="00691C33"/>
    <w:rsid w:val="00693AD1"/>
    <w:rsid w:val="00695724"/>
    <w:rsid w:val="006A37C6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208D"/>
    <w:rsid w:val="00723865"/>
    <w:rsid w:val="00724322"/>
    <w:rsid w:val="00724CDC"/>
    <w:rsid w:val="00724F77"/>
    <w:rsid w:val="0072522B"/>
    <w:rsid w:val="00725D4B"/>
    <w:rsid w:val="00734946"/>
    <w:rsid w:val="007362A6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AE0"/>
    <w:rsid w:val="0076005A"/>
    <w:rsid w:val="007646E6"/>
    <w:rsid w:val="00770145"/>
    <w:rsid w:val="00770AB7"/>
    <w:rsid w:val="00771234"/>
    <w:rsid w:val="007714B3"/>
    <w:rsid w:val="0077529A"/>
    <w:rsid w:val="00777FE9"/>
    <w:rsid w:val="00782824"/>
    <w:rsid w:val="00782D4E"/>
    <w:rsid w:val="00785296"/>
    <w:rsid w:val="00786350"/>
    <w:rsid w:val="00787C80"/>
    <w:rsid w:val="0079063B"/>
    <w:rsid w:val="0079291B"/>
    <w:rsid w:val="0079455F"/>
    <w:rsid w:val="0079622B"/>
    <w:rsid w:val="00796FCB"/>
    <w:rsid w:val="007A0A0B"/>
    <w:rsid w:val="007A2CA1"/>
    <w:rsid w:val="007A462C"/>
    <w:rsid w:val="007A4DA6"/>
    <w:rsid w:val="007B056A"/>
    <w:rsid w:val="007B2658"/>
    <w:rsid w:val="007B4553"/>
    <w:rsid w:val="007B5D54"/>
    <w:rsid w:val="007B648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2A31"/>
    <w:rsid w:val="007E3A12"/>
    <w:rsid w:val="007E5145"/>
    <w:rsid w:val="007E5CF7"/>
    <w:rsid w:val="007F1D0A"/>
    <w:rsid w:val="007F2D38"/>
    <w:rsid w:val="007F31EB"/>
    <w:rsid w:val="00802E31"/>
    <w:rsid w:val="00815911"/>
    <w:rsid w:val="008174F3"/>
    <w:rsid w:val="00824212"/>
    <w:rsid w:val="00824373"/>
    <w:rsid w:val="008258E9"/>
    <w:rsid w:val="00825CEB"/>
    <w:rsid w:val="00826FD7"/>
    <w:rsid w:val="008270FA"/>
    <w:rsid w:val="00832451"/>
    <w:rsid w:val="008326A2"/>
    <w:rsid w:val="00832AB4"/>
    <w:rsid w:val="008345D7"/>
    <w:rsid w:val="00835112"/>
    <w:rsid w:val="00840E0C"/>
    <w:rsid w:val="0084304A"/>
    <w:rsid w:val="00846AE3"/>
    <w:rsid w:val="0085440B"/>
    <w:rsid w:val="008565FC"/>
    <w:rsid w:val="008627A8"/>
    <w:rsid w:val="008655A6"/>
    <w:rsid w:val="008661B9"/>
    <w:rsid w:val="00866971"/>
    <w:rsid w:val="00867D87"/>
    <w:rsid w:val="00870087"/>
    <w:rsid w:val="00873930"/>
    <w:rsid w:val="00874A92"/>
    <w:rsid w:val="00874DE8"/>
    <w:rsid w:val="008750E7"/>
    <w:rsid w:val="0087599A"/>
    <w:rsid w:val="00882B10"/>
    <w:rsid w:val="0088313C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2053"/>
    <w:rsid w:val="008D0547"/>
    <w:rsid w:val="008D1332"/>
    <w:rsid w:val="008D1681"/>
    <w:rsid w:val="008D1E4B"/>
    <w:rsid w:val="008D5AB1"/>
    <w:rsid w:val="008E0D4E"/>
    <w:rsid w:val="008E5E39"/>
    <w:rsid w:val="008F39DA"/>
    <w:rsid w:val="008F3DBE"/>
    <w:rsid w:val="008F577E"/>
    <w:rsid w:val="008F7797"/>
    <w:rsid w:val="00902A83"/>
    <w:rsid w:val="00905EBB"/>
    <w:rsid w:val="009079D7"/>
    <w:rsid w:val="009133BC"/>
    <w:rsid w:val="009160C5"/>
    <w:rsid w:val="00923E4E"/>
    <w:rsid w:val="0092620D"/>
    <w:rsid w:val="00927FDA"/>
    <w:rsid w:val="00931438"/>
    <w:rsid w:val="0093172A"/>
    <w:rsid w:val="00932C0E"/>
    <w:rsid w:val="00932C3C"/>
    <w:rsid w:val="009351D2"/>
    <w:rsid w:val="009377A1"/>
    <w:rsid w:val="009416C2"/>
    <w:rsid w:val="009438EB"/>
    <w:rsid w:val="00946214"/>
    <w:rsid w:val="00946D4C"/>
    <w:rsid w:val="00952334"/>
    <w:rsid w:val="00953880"/>
    <w:rsid w:val="00953B50"/>
    <w:rsid w:val="009574E2"/>
    <w:rsid w:val="00960A6D"/>
    <w:rsid w:val="00970FBD"/>
    <w:rsid w:val="00972A96"/>
    <w:rsid w:val="00974239"/>
    <w:rsid w:val="0097614A"/>
    <w:rsid w:val="00984FB5"/>
    <w:rsid w:val="009870D6"/>
    <w:rsid w:val="009874B1"/>
    <w:rsid w:val="009876A1"/>
    <w:rsid w:val="00996680"/>
    <w:rsid w:val="00996815"/>
    <w:rsid w:val="009A106F"/>
    <w:rsid w:val="009A148D"/>
    <w:rsid w:val="009A2FE1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AAC"/>
    <w:rsid w:val="009C1F53"/>
    <w:rsid w:val="009C4DD3"/>
    <w:rsid w:val="009C7C56"/>
    <w:rsid w:val="009D0187"/>
    <w:rsid w:val="009D1755"/>
    <w:rsid w:val="009D2DFB"/>
    <w:rsid w:val="009E225A"/>
    <w:rsid w:val="009F0555"/>
    <w:rsid w:val="009F1E02"/>
    <w:rsid w:val="009F31E1"/>
    <w:rsid w:val="009F3721"/>
    <w:rsid w:val="009F4046"/>
    <w:rsid w:val="009F4315"/>
    <w:rsid w:val="009F4881"/>
    <w:rsid w:val="009F7F53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2578C"/>
    <w:rsid w:val="00A32350"/>
    <w:rsid w:val="00A41563"/>
    <w:rsid w:val="00A43F83"/>
    <w:rsid w:val="00A4503B"/>
    <w:rsid w:val="00A45E4C"/>
    <w:rsid w:val="00A46969"/>
    <w:rsid w:val="00A4716E"/>
    <w:rsid w:val="00A4774F"/>
    <w:rsid w:val="00A51DC1"/>
    <w:rsid w:val="00A52A43"/>
    <w:rsid w:val="00A53B95"/>
    <w:rsid w:val="00A547B2"/>
    <w:rsid w:val="00A55DC8"/>
    <w:rsid w:val="00A61A5E"/>
    <w:rsid w:val="00A622F8"/>
    <w:rsid w:val="00A643DB"/>
    <w:rsid w:val="00A648C8"/>
    <w:rsid w:val="00A64F76"/>
    <w:rsid w:val="00A700A1"/>
    <w:rsid w:val="00A70187"/>
    <w:rsid w:val="00A7245B"/>
    <w:rsid w:val="00A767BE"/>
    <w:rsid w:val="00A808E3"/>
    <w:rsid w:val="00A80C71"/>
    <w:rsid w:val="00A82B26"/>
    <w:rsid w:val="00A83B5F"/>
    <w:rsid w:val="00A90054"/>
    <w:rsid w:val="00A907CF"/>
    <w:rsid w:val="00A9133A"/>
    <w:rsid w:val="00AA1BB8"/>
    <w:rsid w:val="00AA441E"/>
    <w:rsid w:val="00AB05B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C88"/>
    <w:rsid w:val="00AC7142"/>
    <w:rsid w:val="00AD124A"/>
    <w:rsid w:val="00AD17FF"/>
    <w:rsid w:val="00AD37F3"/>
    <w:rsid w:val="00AD4B87"/>
    <w:rsid w:val="00AE4F1D"/>
    <w:rsid w:val="00AE7DED"/>
    <w:rsid w:val="00AF1541"/>
    <w:rsid w:val="00AF727B"/>
    <w:rsid w:val="00AF75B1"/>
    <w:rsid w:val="00AF7F61"/>
    <w:rsid w:val="00B00E18"/>
    <w:rsid w:val="00B01D06"/>
    <w:rsid w:val="00B0237A"/>
    <w:rsid w:val="00B05218"/>
    <w:rsid w:val="00B06466"/>
    <w:rsid w:val="00B065E4"/>
    <w:rsid w:val="00B06790"/>
    <w:rsid w:val="00B06B0F"/>
    <w:rsid w:val="00B07F6E"/>
    <w:rsid w:val="00B1165C"/>
    <w:rsid w:val="00B15CA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0DC5"/>
    <w:rsid w:val="00B53B0D"/>
    <w:rsid w:val="00B54B85"/>
    <w:rsid w:val="00B6274B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4915"/>
    <w:rsid w:val="00B75113"/>
    <w:rsid w:val="00B75363"/>
    <w:rsid w:val="00B75CD2"/>
    <w:rsid w:val="00B8046E"/>
    <w:rsid w:val="00B832B2"/>
    <w:rsid w:val="00B83517"/>
    <w:rsid w:val="00B842C4"/>
    <w:rsid w:val="00B842CD"/>
    <w:rsid w:val="00B84453"/>
    <w:rsid w:val="00B87E1C"/>
    <w:rsid w:val="00B92615"/>
    <w:rsid w:val="00B92A5E"/>
    <w:rsid w:val="00B95A3E"/>
    <w:rsid w:val="00BA555E"/>
    <w:rsid w:val="00BA6CD7"/>
    <w:rsid w:val="00BA6DBE"/>
    <w:rsid w:val="00BB1449"/>
    <w:rsid w:val="00BB2255"/>
    <w:rsid w:val="00BB41B9"/>
    <w:rsid w:val="00BB4C67"/>
    <w:rsid w:val="00BB72C8"/>
    <w:rsid w:val="00BB762E"/>
    <w:rsid w:val="00BC244E"/>
    <w:rsid w:val="00BC35A4"/>
    <w:rsid w:val="00BC3CD0"/>
    <w:rsid w:val="00BC40F4"/>
    <w:rsid w:val="00BC4BEB"/>
    <w:rsid w:val="00BD1BE2"/>
    <w:rsid w:val="00BD426D"/>
    <w:rsid w:val="00BD662D"/>
    <w:rsid w:val="00BE14E4"/>
    <w:rsid w:val="00BE1665"/>
    <w:rsid w:val="00BE1C13"/>
    <w:rsid w:val="00BE253C"/>
    <w:rsid w:val="00BE3085"/>
    <w:rsid w:val="00BE39CF"/>
    <w:rsid w:val="00BE4BFC"/>
    <w:rsid w:val="00BE65B0"/>
    <w:rsid w:val="00BF3939"/>
    <w:rsid w:val="00BF5D51"/>
    <w:rsid w:val="00BF6854"/>
    <w:rsid w:val="00C00280"/>
    <w:rsid w:val="00C00F04"/>
    <w:rsid w:val="00C026B5"/>
    <w:rsid w:val="00C030C7"/>
    <w:rsid w:val="00C056DD"/>
    <w:rsid w:val="00C05F68"/>
    <w:rsid w:val="00C07FFD"/>
    <w:rsid w:val="00C10AA6"/>
    <w:rsid w:val="00C12052"/>
    <w:rsid w:val="00C12D7B"/>
    <w:rsid w:val="00C13757"/>
    <w:rsid w:val="00C13FC3"/>
    <w:rsid w:val="00C14E7B"/>
    <w:rsid w:val="00C16140"/>
    <w:rsid w:val="00C20BBD"/>
    <w:rsid w:val="00C27C83"/>
    <w:rsid w:val="00C30594"/>
    <w:rsid w:val="00C30CC7"/>
    <w:rsid w:val="00C3172F"/>
    <w:rsid w:val="00C32858"/>
    <w:rsid w:val="00C33FDB"/>
    <w:rsid w:val="00C368A5"/>
    <w:rsid w:val="00C419A4"/>
    <w:rsid w:val="00C5316F"/>
    <w:rsid w:val="00C569CB"/>
    <w:rsid w:val="00C61270"/>
    <w:rsid w:val="00C61DF9"/>
    <w:rsid w:val="00C63120"/>
    <w:rsid w:val="00C6395D"/>
    <w:rsid w:val="00C65E41"/>
    <w:rsid w:val="00C6713C"/>
    <w:rsid w:val="00C707FF"/>
    <w:rsid w:val="00C732CE"/>
    <w:rsid w:val="00C84CB4"/>
    <w:rsid w:val="00C8601E"/>
    <w:rsid w:val="00C86499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19E"/>
    <w:rsid w:val="00CA3AA5"/>
    <w:rsid w:val="00CA582D"/>
    <w:rsid w:val="00CA6B48"/>
    <w:rsid w:val="00CA7106"/>
    <w:rsid w:val="00CB322C"/>
    <w:rsid w:val="00CB5F1A"/>
    <w:rsid w:val="00CB6414"/>
    <w:rsid w:val="00CB78B1"/>
    <w:rsid w:val="00CC35CF"/>
    <w:rsid w:val="00CC3A39"/>
    <w:rsid w:val="00CC42F0"/>
    <w:rsid w:val="00CC62D1"/>
    <w:rsid w:val="00CD0B11"/>
    <w:rsid w:val="00CD7990"/>
    <w:rsid w:val="00CE32EE"/>
    <w:rsid w:val="00CE6073"/>
    <w:rsid w:val="00CE6DB3"/>
    <w:rsid w:val="00CE79E3"/>
    <w:rsid w:val="00CE7D53"/>
    <w:rsid w:val="00D0184E"/>
    <w:rsid w:val="00D025C6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31A27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33A6"/>
    <w:rsid w:val="00D645A7"/>
    <w:rsid w:val="00D705AE"/>
    <w:rsid w:val="00D7103C"/>
    <w:rsid w:val="00D73E85"/>
    <w:rsid w:val="00D776DB"/>
    <w:rsid w:val="00D8033D"/>
    <w:rsid w:val="00D80638"/>
    <w:rsid w:val="00D86C11"/>
    <w:rsid w:val="00D86D1A"/>
    <w:rsid w:val="00D90BF6"/>
    <w:rsid w:val="00D92070"/>
    <w:rsid w:val="00D922B3"/>
    <w:rsid w:val="00D92994"/>
    <w:rsid w:val="00D92BF5"/>
    <w:rsid w:val="00D92D55"/>
    <w:rsid w:val="00D9367C"/>
    <w:rsid w:val="00D93F73"/>
    <w:rsid w:val="00D94D98"/>
    <w:rsid w:val="00D96695"/>
    <w:rsid w:val="00D9750D"/>
    <w:rsid w:val="00DA217C"/>
    <w:rsid w:val="00DA64D9"/>
    <w:rsid w:val="00DB2123"/>
    <w:rsid w:val="00DB3863"/>
    <w:rsid w:val="00DB39F3"/>
    <w:rsid w:val="00DB5B10"/>
    <w:rsid w:val="00DB5E2D"/>
    <w:rsid w:val="00DC1AEB"/>
    <w:rsid w:val="00DC24B3"/>
    <w:rsid w:val="00DC43CF"/>
    <w:rsid w:val="00DC65B4"/>
    <w:rsid w:val="00DC7EF4"/>
    <w:rsid w:val="00DE31AD"/>
    <w:rsid w:val="00DE3BA9"/>
    <w:rsid w:val="00DE5BE4"/>
    <w:rsid w:val="00DF2B20"/>
    <w:rsid w:val="00DF3141"/>
    <w:rsid w:val="00DF31DA"/>
    <w:rsid w:val="00DF32B1"/>
    <w:rsid w:val="00DF398E"/>
    <w:rsid w:val="00DF469C"/>
    <w:rsid w:val="00DF4E64"/>
    <w:rsid w:val="00DF4FAA"/>
    <w:rsid w:val="00DF5452"/>
    <w:rsid w:val="00DF5E79"/>
    <w:rsid w:val="00DF70DC"/>
    <w:rsid w:val="00DF77E2"/>
    <w:rsid w:val="00E02760"/>
    <w:rsid w:val="00E03A4F"/>
    <w:rsid w:val="00E03CB2"/>
    <w:rsid w:val="00E049F3"/>
    <w:rsid w:val="00E11B9F"/>
    <w:rsid w:val="00E12A6B"/>
    <w:rsid w:val="00E17326"/>
    <w:rsid w:val="00E176AF"/>
    <w:rsid w:val="00E17C16"/>
    <w:rsid w:val="00E17E54"/>
    <w:rsid w:val="00E208ED"/>
    <w:rsid w:val="00E21DEB"/>
    <w:rsid w:val="00E220A0"/>
    <w:rsid w:val="00E226D1"/>
    <w:rsid w:val="00E23BBC"/>
    <w:rsid w:val="00E23F79"/>
    <w:rsid w:val="00E24EFE"/>
    <w:rsid w:val="00E255F7"/>
    <w:rsid w:val="00E25962"/>
    <w:rsid w:val="00E317B0"/>
    <w:rsid w:val="00E35BB2"/>
    <w:rsid w:val="00E36475"/>
    <w:rsid w:val="00E36A65"/>
    <w:rsid w:val="00E37217"/>
    <w:rsid w:val="00E3747A"/>
    <w:rsid w:val="00E408A7"/>
    <w:rsid w:val="00E40CD8"/>
    <w:rsid w:val="00E43C44"/>
    <w:rsid w:val="00E52F9A"/>
    <w:rsid w:val="00E568A0"/>
    <w:rsid w:val="00E57597"/>
    <w:rsid w:val="00E6030C"/>
    <w:rsid w:val="00E60FC7"/>
    <w:rsid w:val="00E629B1"/>
    <w:rsid w:val="00E62DCD"/>
    <w:rsid w:val="00E674C3"/>
    <w:rsid w:val="00E67CC2"/>
    <w:rsid w:val="00E7715B"/>
    <w:rsid w:val="00E77251"/>
    <w:rsid w:val="00E77253"/>
    <w:rsid w:val="00E80EA0"/>
    <w:rsid w:val="00E821CD"/>
    <w:rsid w:val="00E82264"/>
    <w:rsid w:val="00E82926"/>
    <w:rsid w:val="00E82F6D"/>
    <w:rsid w:val="00E8511B"/>
    <w:rsid w:val="00E86BD1"/>
    <w:rsid w:val="00E93DD3"/>
    <w:rsid w:val="00EA380C"/>
    <w:rsid w:val="00EA38C6"/>
    <w:rsid w:val="00EA3ACE"/>
    <w:rsid w:val="00EA4A7B"/>
    <w:rsid w:val="00EA50D6"/>
    <w:rsid w:val="00EA51FA"/>
    <w:rsid w:val="00EA702A"/>
    <w:rsid w:val="00EB2B4C"/>
    <w:rsid w:val="00EB3EBC"/>
    <w:rsid w:val="00EB49FE"/>
    <w:rsid w:val="00EB5402"/>
    <w:rsid w:val="00EB7714"/>
    <w:rsid w:val="00EC1088"/>
    <w:rsid w:val="00EC3FC2"/>
    <w:rsid w:val="00ED34FB"/>
    <w:rsid w:val="00ED583E"/>
    <w:rsid w:val="00ED5B3A"/>
    <w:rsid w:val="00ED64F7"/>
    <w:rsid w:val="00ED684B"/>
    <w:rsid w:val="00ED6EF2"/>
    <w:rsid w:val="00EE1DC0"/>
    <w:rsid w:val="00EE3DB3"/>
    <w:rsid w:val="00EE3FCD"/>
    <w:rsid w:val="00EE54F4"/>
    <w:rsid w:val="00EF11CF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8CB"/>
    <w:rsid w:val="00F37AE0"/>
    <w:rsid w:val="00F403F6"/>
    <w:rsid w:val="00F51EB9"/>
    <w:rsid w:val="00F54A36"/>
    <w:rsid w:val="00F57B79"/>
    <w:rsid w:val="00F61DED"/>
    <w:rsid w:val="00F62170"/>
    <w:rsid w:val="00F6285A"/>
    <w:rsid w:val="00F642A3"/>
    <w:rsid w:val="00F67808"/>
    <w:rsid w:val="00F7198F"/>
    <w:rsid w:val="00F7227B"/>
    <w:rsid w:val="00F75A92"/>
    <w:rsid w:val="00F81538"/>
    <w:rsid w:val="00F81559"/>
    <w:rsid w:val="00F81AC4"/>
    <w:rsid w:val="00F82844"/>
    <w:rsid w:val="00F8341D"/>
    <w:rsid w:val="00F84D0E"/>
    <w:rsid w:val="00F9135F"/>
    <w:rsid w:val="00F940F4"/>
    <w:rsid w:val="00F94B4D"/>
    <w:rsid w:val="00F95EB3"/>
    <w:rsid w:val="00FA0D08"/>
    <w:rsid w:val="00FA1CF2"/>
    <w:rsid w:val="00FA1D06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D07E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3621F1"/>
  <w15:chartTrackingRefBased/>
  <w15:docId w15:val="{ABE1738F-FDF4-4AF8-94DB-6A83DF59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paragraph" w:styleId="Zwykytekst">
    <w:name w:val="Plain Text"/>
    <w:basedOn w:val="Normalny"/>
    <w:link w:val="ZwykytekstZnak"/>
    <w:rsid w:val="00361672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361672"/>
    <w:rPr>
      <w:rFonts w:ascii="Courier New" w:hAnsi="Courier New"/>
    </w:rPr>
  </w:style>
  <w:style w:type="paragraph" w:customStyle="1" w:styleId="Bezformatowania">
    <w:name w:val="Bez formatowania"/>
    <w:rsid w:val="00EA38C6"/>
    <w:pPr>
      <w:suppressAutoHyphens/>
      <w:spacing w:after="200" w:line="276" w:lineRule="auto"/>
    </w:pPr>
    <w:rPr>
      <w:rFonts w:ascii="Calibri" w:eastAsia="ヒラギノ角ゴ Pro W3" w:hAnsi="Calibri"/>
      <w:color w:val="000000"/>
      <w:kern w:val="1"/>
    </w:rPr>
  </w:style>
  <w:style w:type="paragraph" w:styleId="Tekstprzypisudolnego">
    <w:name w:val="footnote text"/>
    <w:basedOn w:val="Normalny"/>
    <w:link w:val="TekstprzypisudolnegoZnak"/>
    <w:rsid w:val="0010498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4982"/>
  </w:style>
  <w:style w:type="character" w:styleId="Odwoanieprzypisudolnego">
    <w:name w:val="footnote reference"/>
    <w:basedOn w:val="Domylnaczcionkaakapitu"/>
    <w:rsid w:val="00104982"/>
    <w:rPr>
      <w:vertAlign w:val="superscript"/>
    </w:rPr>
  </w:style>
  <w:style w:type="character" w:customStyle="1" w:styleId="DefaultParagraphFont">
    <w:name w:val="DefaultParagraphFont"/>
    <w:rsid w:val="005C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CD07-88F1-4C47-9C04-95AE9905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Magdalena Pękalska</cp:lastModifiedBy>
  <cp:revision>2</cp:revision>
  <cp:lastPrinted>2010-11-22T07:40:00Z</cp:lastPrinted>
  <dcterms:created xsi:type="dcterms:W3CDTF">2025-12-13T19:25:00Z</dcterms:created>
  <dcterms:modified xsi:type="dcterms:W3CDTF">2025-12-13T19:25:00Z</dcterms:modified>
</cp:coreProperties>
</file>